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D9A30" w14:textId="52349037" w:rsidR="00D370AB" w:rsidRDefault="00D370AB" w:rsidP="00D370A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23926982"/>
      <w:bookmarkStart w:id="4" w:name="_Toc516738910"/>
      <w:r w:rsidRPr="00B172A9">
        <w:rPr>
          <w:rFonts w:ascii="Calibri" w:eastAsia="Times New Roman" w:hAnsi="Calibri" w:cs="Calibri"/>
          <w:bCs w:val="0"/>
          <w:color w:val="auto"/>
          <w:szCs w:val="20"/>
        </w:rPr>
        <w:t xml:space="preserve">Załącznik nr </w:t>
      </w:r>
      <w:r w:rsidR="00C41B95">
        <w:rPr>
          <w:rFonts w:ascii="Calibri" w:eastAsia="Times New Roman" w:hAnsi="Calibri" w:cs="Calibri"/>
          <w:bCs w:val="0"/>
          <w:color w:val="auto"/>
          <w:szCs w:val="20"/>
        </w:rPr>
        <w:t>12</w:t>
      </w:r>
      <w:r w:rsidRPr="00B172A9">
        <w:rPr>
          <w:rFonts w:ascii="Calibri" w:eastAsia="Times New Roman" w:hAnsi="Calibri" w:cs="Calibri"/>
          <w:bCs w:val="0"/>
          <w:color w:val="auto"/>
          <w:szCs w:val="20"/>
        </w:rPr>
        <w:t xml:space="preserve">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59729B">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660F44">
        <w:rPr>
          <w:rFonts w:cs="Calibri"/>
          <w:caps/>
          <w:color w:val="auto"/>
          <w:kern w:val="28"/>
        </w:rPr>
        <w:t>00640</w:t>
      </w:r>
      <w:r w:rsidRPr="00B172A9">
        <w:rPr>
          <w:rFonts w:ascii="Calibri" w:eastAsia="Times New Roman" w:hAnsi="Calibri" w:cs="Calibri"/>
          <w:bCs w:val="0"/>
          <w:color w:val="auto"/>
          <w:szCs w:val="20"/>
        </w:rPr>
        <w:t>/202</w:t>
      </w:r>
      <w:r w:rsidR="005F607F">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D370AB" w:rsidRPr="006B56FD" w14:paraId="6BE40FB5" w14:textId="77777777" w:rsidTr="00C27F36">
        <w:trPr>
          <w:trHeight w:val="1820"/>
        </w:trPr>
        <w:tc>
          <w:tcPr>
            <w:tcW w:w="3656" w:type="dxa"/>
            <w:tcBorders>
              <w:top w:val="thinThickSmallGap" w:sz="12" w:space="0" w:color="0070C0"/>
              <w:bottom w:val="thinThickSmallGap" w:sz="12" w:space="0" w:color="0070C0"/>
            </w:tcBorders>
          </w:tcPr>
          <w:bookmarkEnd w:id="3"/>
          <w:p w14:paraId="75A15F4D" w14:textId="77777777" w:rsidR="00D370AB" w:rsidRPr="00F93173" w:rsidRDefault="00D370AB" w:rsidP="00C27F36">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AD209E1" w14:textId="77777777" w:rsidR="00D370AB" w:rsidRPr="00F93173" w:rsidRDefault="00D370AB" w:rsidP="00C27F36">
            <w:pPr>
              <w:spacing w:line="360" w:lineRule="auto"/>
              <w:jc w:val="center"/>
              <w:rPr>
                <w:rFonts w:asciiTheme="minorHAnsi" w:eastAsiaTheme="majorEastAsia" w:hAnsiTheme="minorHAnsi" w:cstheme="majorBidi"/>
                <w:iCs/>
                <w:sz w:val="24"/>
                <w:szCs w:val="24"/>
              </w:rPr>
            </w:pPr>
          </w:p>
          <w:p w14:paraId="76D1CEC8"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69F6CAE3"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3BD24699" w14:textId="77777777" w:rsidR="00D370AB" w:rsidRPr="00D23A7E" w:rsidRDefault="00D370AB" w:rsidP="00C27F36">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0CEB3726" w14:textId="77777777" w:rsidR="00D370AB" w:rsidRPr="006B56FD" w:rsidRDefault="00D370AB" w:rsidP="00C27F3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AF5EEF" w14:textId="77777777" w:rsidR="00D370AB" w:rsidRDefault="00D370AB" w:rsidP="00C27F36">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0D9BE29" w14:textId="77777777" w:rsidR="00D370AB" w:rsidRPr="00FD4A2B" w:rsidRDefault="00D370AB" w:rsidP="00C27F36">
            <w:pPr>
              <w:spacing w:line="360" w:lineRule="auto"/>
              <w:rPr>
                <w:rFonts w:asciiTheme="minorHAnsi" w:eastAsiaTheme="majorEastAsia" w:hAnsiTheme="minorHAnsi" w:cstheme="majorBidi"/>
                <w:b/>
                <w:i/>
                <w:iCs/>
                <w:sz w:val="10"/>
                <w:szCs w:val="16"/>
                <w:u w:val="single"/>
              </w:rPr>
            </w:pPr>
          </w:p>
          <w:p w14:paraId="3C60DB60" w14:textId="77777777" w:rsidR="00D370AB" w:rsidRPr="00FD4A2B" w:rsidRDefault="00D370AB" w:rsidP="00C27F36">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CCB95B" w14:textId="77777777" w:rsidR="00D370AB" w:rsidRPr="00086D98" w:rsidRDefault="00D370AB" w:rsidP="00C27F36">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AEFC84D" w14:textId="77777777" w:rsidR="00D370AB" w:rsidRPr="00D23A7E" w:rsidRDefault="00D370AB" w:rsidP="00C27F36">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9677CD5" w14:textId="2A85547E" w:rsidR="00C41B95" w:rsidRPr="00593048" w:rsidRDefault="00C41B95" w:rsidP="00C41B95">
      <w:pPr>
        <w:pStyle w:val="Nagwek1"/>
        <w:spacing w:before="360" w:after="360"/>
        <w:jc w:val="center"/>
        <w:rPr>
          <w:color w:val="auto"/>
          <w:sz w:val="26"/>
        </w:rPr>
      </w:pPr>
      <w:r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126D06AA" w:rsidR="009E0FC6" w:rsidRPr="00A82C79" w:rsidRDefault="009E0FC6" w:rsidP="009E0FC6">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660F44" w:rsidRPr="00660F44">
        <w:rPr>
          <w:rFonts w:cs="Arial"/>
          <w:b/>
          <w:i/>
          <w:snapToGrid w:val="0"/>
          <w:color w:val="000000"/>
          <w:szCs w:val="22"/>
        </w:rPr>
        <w:t>Roboty budowlane elektroenergetyczne na terenie działalności PGE Dystrybucja S.A. Oddział Rzeszów Rejon Energetyczny Stalowa Wola – 4 części</w:t>
      </w:r>
      <w:r>
        <w:rPr>
          <w:rFonts w:asciiTheme="minorHAnsi" w:eastAsia="Calibri" w:hAnsiTheme="minorHAnsi" w:cstheme="minorHAnsi"/>
          <w:i/>
          <w:szCs w:val="22"/>
          <w:lang w:eastAsia="pl-PL"/>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w:t>
      </w:r>
      <w:proofErr w:type="spellStart"/>
      <w:r w:rsidRPr="00A82C79">
        <w:rPr>
          <w:rFonts w:asciiTheme="minorHAnsi" w:eastAsia="Calibri" w:hAnsiTheme="minorHAnsi" w:cstheme="minorHAnsi"/>
          <w:szCs w:val="22"/>
        </w:rPr>
        <w:t>t.j</w:t>
      </w:r>
      <w:proofErr w:type="spellEnd"/>
      <w:r w:rsidRPr="00A82C79">
        <w:rPr>
          <w:rFonts w:asciiTheme="minorHAnsi" w:eastAsia="Calibri" w:hAnsiTheme="minorHAnsi" w:cstheme="minorHAnsi"/>
          <w:szCs w:val="22"/>
        </w:rPr>
        <w:t>.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4"/>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D370AB">
      <w:headerReference w:type="default" r:id="rId13"/>
      <w:footerReference w:type="default" r:id="rId14"/>
      <w:headerReference w:type="first" r:id="rId15"/>
      <w:pgSz w:w="11906" w:h="16838" w:code="9"/>
      <w:pgMar w:top="1843"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CD51B" w14:textId="77777777" w:rsidR="00635ECF" w:rsidRDefault="00635ECF" w:rsidP="004A302B">
      <w:pPr>
        <w:spacing w:line="240" w:lineRule="auto"/>
      </w:pPr>
      <w:r>
        <w:separator/>
      </w:r>
    </w:p>
  </w:endnote>
  <w:endnote w:type="continuationSeparator" w:id="0">
    <w:p w14:paraId="702A79FC" w14:textId="77777777" w:rsidR="00635ECF" w:rsidRDefault="00635EC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22759" w14:textId="0B073335"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41B95">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41B95">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10EF1" w14:textId="77777777" w:rsidR="00635ECF" w:rsidRDefault="00635ECF" w:rsidP="004A302B">
      <w:pPr>
        <w:spacing w:line="240" w:lineRule="auto"/>
      </w:pPr>
      <w:r>
        <w:separator/>
      </w:r>
    </w:p>
  </w:footnote>
  <w:footnote w:type="continuationSeparator" w:id="0">
    <w:p w14:paraId="7A7525B0" w14:textId="77777777" w:rsidR="00635ECF" w:rsidRDefault="00635EC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A1557" w14:textId="44298E63" w:rsidR="00AF4448" w:rsidRPr="000F58B6" w:rsidRDefault="00D370AB" w:rsidP="00A27B4D">
    <w:pPr>
      <w:pStyle w:val="Nagwek"/>
      <w:tabs>
        <w:tab w:val="clear" w:pos="4536"/>
        <w:tab w:val="clear" w:pos="9072"/>
        <w:tab w:val="left" w:pos="5265"/>
      </w:tabs>
      <w:spacing w:after="120" w:line="276" w:lineRule="auto"/>
      <w:rPr>
        <w:rFonts w:asciiTheme="minorHAnsi" w:hAnsiTheme="minorHAnsi" w:cstheme="minorHAnsi"/>
        <w:sz w:val="16"/>
        <w:szCs w:val="16"/>
      </w:rPr>
    </w:pPr>
    <w:r>
      <w:rPr>
        <w:rFonts w:asciiTheme="minorHAnsi" w:hAnsiTheme="minorHAnsi" w:cstheme="minorHAnsi"/>
        <w:noProof/>
        <w:sz w:val="16"/>
        <w:szCs w:val="16"/>
        <w:lang w:eastAsia="pl-PL"/>
      </w:rPr>
      <w:drawing>
        <wp:anchor distT="0" distB="0" distL="114300" distR="114300" simplePos="0" relativeHeight="251658240" behindDoc="0" locked="0" layoutInCell="1" allowOverlap="1" wp14:anchorId="228F71BA" wp14:editId="1CC81DBD">
          <wp:simplePos x="0" y="0"/>
          <wp:positionH relativeFrom="page">
            <wp:posOffset>504190</wp:posOffset>
          </wp:positionH>
          <wp:positionV relativeFrom="page">
            <wp:posOffset>431800</wp:posOffset>
          </wp:positionV>
          <wp:extent cx="752475" cy="590550"/>
          <wp:effectExtent l="0" t="0" r="9525" b="0"/>
          <wp:wrapNone/>
          <wp:docPr id="3" name="Obraz 3"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16cid:durableId="1737821370">
    <w:abstractNumId w:val="11"/>
  </w:num>
  <w:num w:numId="2" w16cid:durableId="1914197942">
    <w:abstractNumId w:val="7"/>
  </w:num>
  <w:num w:numId="3" w16cid:durableId="345180628">
    <w:abstractNumId w:val="17"/>
  </w:num>
  <w:num w:numId="4" w16cid:durableId="1357080854">
    <w:abstractNumId w:val="5"/>
  </w:num>
  <w:num w:numId="5" w16cid:durableId="1532260793">
    <w:abstractNumId w:val="8"/>
  </w:num>
  <w:num w:numId="6" w16cid:durableId="976645393">
    <w:abstractNumId w:val="12"/>
  </w:num>
  <w:num w:numId="7" w16cid:durableId="1962103067">
    <w:abstractNumId w:val="13"/>
  </w:num>
  <w:num w:numId="8" w16cid:durableId="1996108095">
    <w:abstractNumId w:val="14"/>
  </w:num>
  <w:num w:numId="9" w16cid:durableId="1054282070">
    <w:abstractNumId w:val="6"/>
  </w:num>
  <w:num w:numId="10" w16cid:durableId="2082944726">
    <w:abstractNumId w:val="15"/>
  </w:num>
  <w:num w:numId="11" w16cid:durableId="440421705">
    <w:abstractNumId w:val="4"/>
  </w:num>
  <w:num w:numId="12" w16cid:durableId="1030031521">
    <w:abstractNumId w:val="16"/>
  </w:num>
  <w:num w:numId="13" w16cid:durableId="2060400674">
    <w:abstractNumId w:val="10"/>
  </w:num>
  <w:num w:numId="14" w16cid:durableId="2037657965">
    <w:abstractNumId w:val="3"/>
  </w:num>
  <w:num w:numId="15" w16cid:durableId="147910489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791"/>
    <w:rsid w:val="001C7E2C"/>
    <w:rsid w:val="001D0464"/>
    <w:rsid w:val="001D054B"/>
    <w:rsid w:val="001D2C88"/>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0982"/>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4E10"/>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29B"/>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36B"/>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07F"/>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0F4"/>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ECF"/>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0F44"/>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1BE9"/>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2BC"/>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0C32"/>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1B95"/>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3BCF"/>
    <w:rsid w:val="00C65B49"/>
    <w:rsid w:val="00C661EE"/>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0AB"/>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2AA4"/>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POST/DYS/OR/GZ/00640/2026                         </dmsv2SWPP2ObjectNumber>
    <dmsv2SWPP2SumMD5 xmlns="http://schemas.microsoft.com/sharepoint/v3">b48ca1c5319bd59e629cc31624ecf361</dmsv2SWPP2SumMD5>
    <dmsv2BaseMoved xmlns="http://schemas.microsoft.com/sharepoint/v3">false</dmsv2BaseMoved>
    <dmsv2BaseIsSensitive xmlns="http://schemas.microsoft.com/sharepoint/v3">true</dmsv2BaseIsSensitive>
    <dmsv2SWPP2IDSWPP2 xmlns="http://schemas.microsoft.com/sharepoint/v3">708013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24459344</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00000001000700030000000g000000000001</dmsv2SWPP2ObjectDepartment>
    <dmsv2SWPP2ObjectName xmlns="http://schemas.microsoft.com/sharepoint/v3">Postępowanie</dmsv2SWPP2ObjectName>
    <_dlc_DocId xmlns="a19cb1c7-c5c7-46d4-85ae-d83685407bba">PR4UJWENCY6Q-469649581-20018</_dlc_DocId>
    <_dlc_DocIdUrl xmlns="a19cb1c7-c5c7-46d4-85ae-d83685407bba">
      <Url>https://swpp2.dms.gkpge.pl/sites/42/_layouts/15/DocIdRedir.aspx?ID=PR4UJWENCY6Q-469649581-20018</Url>
      <Description>PR4UJWENCY6Q-469649581-20018</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6DF0B8-BE9C-4BE6-8C38-750F1A98FCEB}">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58BF0A1C-3505-4A0E-8A08-BB845C4CA1F5}"/>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87BDB00D-4562-46DE-A064-2E2741DB82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1718</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5</cp:revision>
  <cp:lastPrinted>2020-02-27T07:25:00Z</cp:lastPrinted>
  <dcterms:created xsi:type="dcterms:W3CDTF">2025-03-18T09:46:00Z</dcterms:created>
  <dcterms:modified xsi:type="dcterms:W3CDTF">2026-02-27T06:51:00Z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7e4fda95-cf94-48f9-bba5-a8004a4aad94</vt:lpwstr>
  </property>
</Properties>
</file>